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58390E59" w:rsidR="00132E50" w:rsidRPr="005711D8" w:rsidRDefault="00132E50" w:rsidP="003D5B07">
      <w:pPr>
        <w:pStyle w:val="Ttulo"/>
        <w:jc w:val="right"/>
        <w:rPr>
          <w:rFonts w:ascii="Calibri" w:hAnsi="Calibri" w:cs="Calibri"/>
          <w:bCs/>
          <w:sz w:val="24"/>
        </w:rPr>
      </w:pPr>
      <w:r w:rsidRPr="005711D8">
        <w:rPr>
          <w:rFonts w:ascii="Calibri" w:hAnsi="Calibri" w:cs="Calibri"/>
          <w:bCs/>
          <w:sz w:val="24"/>
        </w:rPr>
        <w:t xml:space="preserve">PREGÃO ELETRÔNICO </w:t>
      </w:r>
      <w:r w:rsidRPr="001F05F2">
        <w:rPr>
          <w:rFonts w:ascii="Calibri" w:hAnsi="Calibri" w:cs="Calibri"/>
          <w:bCs/>
          <w:sz w:val="24"/>
        </w:rPr>
        <w:t>nº</w:t>
      </w:r>
      <w:r w:rsidR="00084926" w:rsidRPr="001F05F2">
        <w:rPr>
          <w:rFonts w:ascii="Calibri" w:hAnsi="Calibri" w:cs="Calibri"/>
          <w:bCs/>
          <w:sz w:val="24"/>
        </w:rPr>
        <w:t xml:space="preserve"> </w:t>
      </w:r>
      <w:r w:rsidR="00F2392A" w:rsidRPr="001F05F2">
        <w:rPr>
          <w:rFonts w:ascii="Calibri" w:hAnsi="Calibri" w:cs="Calibri"/>
          <w:bCs/>
          <w:sz w:val="24"/>
        </w:rPr>
        <w:t>0</w:t>
      </w:r>
      <w:r w:rsidR="001F05F2" w:rsidRPr="001F05F2">
        <w:rPr>
          <w:rFonts w:ascii="Calibri" w:hAnsi="Calibri" w:cs="Calibri"/>
          <w:bCs/>
          <w:sz w:val="24"/>
        </w:rPr>
        <w:t>678</w:t>
      </w:r>
      <w:r w:rsidR="00F2392A" w:rsidRPr="001F05F2">
        <w:rPr>
          <w:rFonts w:ascii="Calibri" w:hAnsi="Calibri" w:cs="Calibri"/>
          <w:bCs/>
          <w:sz w:val="24"/>
        </w:rPr>
        <w:t>/20</w:t>
      </w:r>
      <w:r w:rsidR="00095A81" w:rsidRPr="001F05F2">
        <w:rPr>
          <w:rFonts w:ascii="Calibri" w:hAnsi="Calibri" w:cs="Calibri"/>
          <w:bCs/>
          <w:sz w:val="24"/>
        </w:rPr>
        <w:t>2</w:t>
      </w:r>
      <w:r w:rsidR="00ED7811" w:rsidRPr="001F05F2">
        <w:rPr>
          <w:rFonts w:ascii="Calibri" w:hAnsi="Calibri" w:cs="Calibri"/>
          <w:bCs/>
          <w:sz w:val="24"/>
        </w:rPr>
        <w:t>2</w:t>
      </w:r>
    </w:p>
    <w:p w14:paraId="45BFE56E" w14:textId="77777777" w:rsidR="003D5B07" w:rsidRDefault="003D5B07" w:rsidP="00132E50">
      <w:pPr>
        <w:pStyle w:val="Ttulo1"/>
        <w:numPr>
          <w:ilvl w:val="0"/>
          <w:numId w:val="0"/>
        </w:numPr>
        <w:tabs>
          <w:tab w:val="left" w:pos="1134"/>
        </w:tabs>
        <w:jc w:val="center"/>
        <w:rPr>
          <w:rFonts w:ascii="Calibri" w:hAnsi="Calibri" w:cs="Calibri"/>
          <w:bCs/>
          <w:szCs w:val="24"/>
        </w:rPr>
      </w:pPr>
    </w:p>
    <w:p w14:paraId="29B3E978" w14:textId="1A36DCC3"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p w14:paraId="27638093" w14:textId="77777777" w:rsidR="003D5B07" w:rsidRDefault="003D5B07" w:rsidP="003D5B07">
      <w:pPr>
        <w:jc w:val="both"/>
        <w:rPr>
          <w:rFonts w:ascii="Calibri" w:hAnsi="Calibri" w:cs="Arial"/>
          <w:b/>
          <w:sz w:val="22"/>
          <w:szCs w:val="22"/>
        </w:rPr>
      </w:pPr>
      <w:r>
        <w:rPr>
          <w:rFonts w:ascii="Calibri" w:hAnsi="Calibri" w:cs="Arial"/>
          <w:b/>
          <w:sz w:val="22"/>
          <w:szCs w:val="22"/>
        </w:rPr>
        <w:t>(TABELA DE LOTES / ITENS E OS RESPECTIVOS VENCEDORES – ANEXA À ATA DE SRP. NELA ENCONTRAM-SE AS ESPECIFICAÇÕES QUANTO AO OBJETO E SEUS FUTUROS PRESTADORES)</w:t>
      </w:r>
    </w:p>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C475C68" w:rsidR="00D83709" w:rsidRDefault="00732BD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D5B07">
            <w:rPr>
              <w:rFonts w:asciiTheme="minorHAnsi" w:hAnsiTheme="minorHAnsi" w:cstheme="minorHAnsi"/>
              <w:b/>
            </w:rPr>
            <w:t>Florianópolis/SC</w:t>
          </w:r>
        </w:sdtContent>
      </w:sdt>
      <w:r w:rsidR="00D83709" w:rsidRPr="005711D8">
        <w:rPr>
          <w:rFonts w:ascii="Calibri" w:hAnsi="Calibri" w:cs="Calibri"/>
          <w:sz w:val="22"/>
        </w:rPr>
        <w:t xml:space="preserve">, </w:t>
      </w:r>
    </w:p>
    <w:p w14:paraId="16BFE252" w14:textId="2F4855A1" w:rsidR="00AE67EB" w:rsidRDefault="00AE67EB" w:rsidP="0034514C">
      <w:pPr>
        <w:ind w:right="27"/>
        <w:jc w:val="center"/>
        <w:rPr>
          <w:rFonts w:ascii="Calibri" w:hAnsi="Calibri" w:cs="Calibri"/>
          <w:i/>
          <w:iCs/>
          <w:sz w:val="22"/>
        </w:rPr>
      </w:pPr>
    </w:p>
    <w:p w14:paraId="0509CD3F" w14:textId="77777777" w:rsidR="003D5B07" w:rsidRDefault="003D5B07"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67253403" w:rsidR="0034514C"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w:t>
      </w:r>
    </w:p>
    <w:p w14:paraId="194946E3" w14:textId="06678DAC" w:rsidR="00FE1F13" w:rsidRPr="00FE1F13" w:rsidRDefault="00FE1F13" w:rsidP="0034514C">
      <w:pPr>
        <w:ind w:right="27"/>
        <w:jc w:val="center"/>
        <w:rPr>
          <w:rFonts w:ascii="Calibri" w:hAnsi="Calibri" w:cs="Calibri"/>
          <w:bCs/>
          <w:sz w:val="22"/>
          <w:szCs w:val="22"/>
        </w:rPr>
      </w:pPr>
      <w:proofErr w:type="spellStart"/>
      <w:r>
        <w:rPr>
          <w:rFonts w:ascii="Calibri" w:hAnsi="Calibri" w:cs="Calibri"/>
          <w:bCs/>
          <w:sz w:val="22"/>
          <w:szCs w:val="22"/>
        </w:rPr>
        <w:t>Adestack</w:t>
      </w:r>
      <w:proofErr w:type="spellEnd"/>
      <w:r>
        <w:rPr>
          <w:rFonts w:ascii="Calibri" w:hAnsi="Calibri" w:cs="Calibri"/>
          <w:bCs/>
          <w:sz w:val="22"/>
          <w:szCs w:val="22"/>
        </w:rPr>
        <w:t xml:space="preserve"> Autoadesivos e Laminados Ltda</w:t>
      </w:r>
    </w:p>
    <w:p w14:paraId="50F516E8" w14:textId="77777777" w:rsidR="0034514C" w:rsidRPr="005711D8" w:rsidRDefault="0034514C" w:rsidP="0034514C">
      <w:pPr>
        <w:ind w:right="27"/>
        <w:jc w:val="center"/>
        <w:rPr>
          <w:rFonts w:ascii="Calibri" w:hAnsi="Calibri" w:cs="Calibri"/>
          <w:sz w:val="22"/>
          <w:szCs w:val="22"/>
        </w:rPr>
      </w:pPr>
    </w:p>
    <w:p w14:paraId="7B3003E4" w14:textId="28B0BF86"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330A026" w14:textId="77777777" w:rsidR="00FE1F13" w:rsidRDefault="0034514C" w:rsidP="00FE1F13">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64ACB0F1" w14:textId="2CD69523" w:rsidR="00FE1F13" w:rsidRPr="00FE1F13" w:rsidRDefault="00FE1F13" w:rsidP="00FE1F13">
      <w:pPr>
        <w:ind w:right="27"/>
        <w:jc w:val="center"/>
        <w:rPr>
          <w:rFonts w:ascii="Calibri" w:hAnsi="Calibri" w:cs="Calibri"/>
          <w:bCs/>
          <w:sz w:val="22"/>
          <w:szCs w:val="22"/>
        </w:rPr>
        <w:sectPr w:rsidR="00FE1F13" w:rsidRPr="00FE1F13" w:rsidSect="00AE67EB">
          <w:type w:val="continuous"/>
          <w:pgSz w:w="11907" w:h="16840" w:code="9"/>
          <w:pgMar w:top="851" w:right="708" w:bottom="794" w:left="1134" w:header="567" w:footer="567" w:gutter="0"/>
          <w:cols w:num="3" w:space="720"/>
        </w:sectPr>
      </w:pPr>
      <w:proofErr w:type="spellStart"/>
      <w:r>
        <w:rPr>
          <w:rFonts w:ascii="Calibri" w:hAnsi="Calibri" w:cs="Calibri"/>
          <w:bCs/>
          <w:sz w:val="22"/>
          <w:szCs w:val="22"/>
        </w:rPr>
        <w:t>Bibliotheca</w:t>
      </w:r>
      <w:proofErr w:type="spellEnd"/>
      <w:r>
        <w:rPr>
          <w:rFonts w:ascii="Calibri" w:hAnsi="Calibri" w:cs="Calibri"/>
          <w:bCs/>
          <w:sz w:val="22"/>
          <w:szCs w:val="22"/>
        </w:rPr>
        <w:t xml:space="preserve"> Sistemas do Brasil Ltda</w:t>
      </w:r>
    </w:p>
    <w:p w14:paraId="07285359" w14:textId="77777777" w:rsidR="00FE1F13" w:rsidRDefault="00FE1F13" w:rsidP="00FE1F13">
      <w:pPr>
        <w:ind w:right="27"/>
        <w:jc w:val="center"/>
        <w:rPr>
          <w:rFonts w:ascii="Calibri" w:hAnsi="Calibri" w:cs="Calibri"/>
          <w:i/>
          <w:iCs/>
          <w:sz w:val="22"/>
        </w:rPr>
      </w:pPr>
    </w:p>
    <w:p w14:paraId="235FD5EE" w14:textId="77777777" w:rsidR="00FE1F13" w:rsidRDefault="00FE1F13" w:rsidP="00FE1F13">
      <w:pPr>
        <w:ind w:right="27"/>
        <w:jc w:val="center"/>
        <w:rPr>
          <w:rFonts w:ascii="Calibri" w:hAnsi="Calibri" w:cs="Calibri"/>
          <w:i/>
          <w:iCs/>
          <w:sz w:val="22"/>
        </w:rPr>
      </w:pPr>
    </w:p>
    <w:p w14:paraId="2053F235" w14:textId="77777777" w:rsidR="00FE1F13" w:rsidRDefault="00FE1F13" w:rsidP="00FE1F13">
      <w:pPr>
        <w:ind w:right="27"/>
        <w:jc w:val="center"/>
        <w:rPr>
          <w:rFonts w:ascii="Calibri" w:hAnsi="Calibri" w:cs="Calibri"/>
          <w:i/>
          <w:iCs/>
          <w:sz w:val="22"/>
        </w:rPr>
      </w:pPr>
    </w:p>
    <w:p w14:paraId="6F116562" w14:textId="77777777" w:rsidR="00FE1F13" w:rsidRDefault="00FE1F13" w:rsidP="00FE1F13">
      <w:pPr>
        <w:ind w:right="27"/>
        <w:jc w:val="center"/>
        <w:rPr>
          <w:rFonts w:ascii="Calibri" w:hAnsi="Calibri" w:cs="Calibri"/>
          <w:i/>
          <w:iCs/>
          <w:sz w:val="22"/>
        </w:rPr>
      </w:pPr>
    </w:p>
    <w:p w14:paraId="75038C4F" w14:textId="77777777" w:rsidR="00FE1F13" w:rsidRDefault="00FE1F13" w:rsidP="00FE1F13">
      <w:pPr>
        <w:ind w:right="27"/>
        <w:jc w:val="center"/>
        <w:rPr>
          <w:rFonts w:ascii="Calibri" w:hAnsi="Calibri" w:cs="Calibri"/>
          <w:i/>
          <w:iCs/>
          <w:sz w:val="22"/>
        </w:rPr>
      </w:pPr>
    </w:p>
    <w:p w14:paraId="1599B42E" w14:textId="77777777" w:rsidR="00FE1F13" w:rsidRDefault="00FE1F13" w:rsidP="00FE1F13">
      <w:pPr>
        <w:ind w:right="27"/>
        <w:jc w:val="center"/>
        <w:rPr>
          <w:rFonts w:ascii="Calibri" w:hAnsi="Calibri" w:cs="Calibri"/>
          <w:i/>
          <w:iCs/>
          <w:sz w:val="22"/>
        </w:rPr>
      </w:pPr>
    </w:p>
    <w:p w14:paraId="198A7E9D" w14:textId="77777777" w:rsidR="00FE1F13" w:rsidRDefault="00FE1F13" w:rsidP="00FE1F13">
      <w:pPr>
        <w:ind w:right="27"/>
        <w:jc w:val="center"/>
        <w:rPr>
          <w:rFonts w:ascii="Calibri" w:hAnsi="Calibri" w:cs="Calibri"/>
          <w:i/>
          <w:iCs/>
          <w:sz w:val="22"/>
        </w:rPr>
      </w:pPr>
    </w:p>
    <w:p w14:paraId="2AB62494" w14:textId="77777777" w:rsidR="00FE1F13" w:rsidRDefault="00FE1F13" w:rsidP="00FE1F13">
      <w:pPr>
        <w:ind w:right="27"/>
        <w:jc w:val="center"/>
        <w:rPr>
          <w:rFonts w:ascii="Calibri" w:hAnsi="Calibri" w:cs="Calibri"/>
          <w:i/>
          <w:iCs/>
          <w:sz w:val="22"/>
        </w:rPr>
      </w:pPr>
    </w:p>
    <w:p w14:paraId="02F48F3B" w14:textId="77777777" w:rsidR="00FE1F13" w:rsidRDefault="00FE1F13" w:rsidP="00FE1F13">
      <w:pPr>
        <w:ind w:right="27"/>
        <w:jc w:val="center"/>
        <w:rPr>
          <w:rFonts w:ascii="Calibri" w:hAnsi="Calibri" w:cs="Calibri"/>
          <w:i/>
          <w:iCs/>
          <w:sz w:val="22"/>
        </w:rPr>
      </w:pPr>
    </w:p>
    <w:p w14:paraId="5BD71977" w14:textId="77777777" w:rsidR="00FE1F13" w:rsidRDefault="00FE1F13" w:rsidP="00FE1F13">
      <w:pPr>
        <w:ind w:right="27"/>
        <w:jc w:val="center"/>
        <w:rPr>
          <w:rFonts w:ascii="Calibri" w:hAnsi="Calibri" w:cs="Calibri"/>
          <w:i/>
          <w:iCs/>
          <w:sz w:val="22"/>
        </w:rPr>
        <w:sectPr w:rsidR="00FE1F13" w:rsidSect="00FE1F13">
          <w:type w:val="continuous"/>
          <w:pgSz w:w="11907" w:h="16840" w:code="9"/>
          <w:pgMar w:top="851" w:right="708" w:bottom="794" w:left="1134" w:header="567" w:footer="567" w:gutter="0"/>
          <w:cols w:num="3" w:space="720"/>
        </w:sectPr>
      </w:pPr>
    </w:p>
    <w:p w14:paraId="374F4BB7" w14:textId="78186B3E" w:rsidR="00FE1F13" w:rsidRDefault="00FE1F13" w:rsidP="00FE1F13">
      <w:pPr>
        <w:ind w:right="27"/>
        <w:jc w:val="center"/>
        <w:rPr>
          <w:rFonts w:ascii="Calibri" w:hAnsi="Calibri" w:cs="Calibri"/>
          <w:i/>
          <w:iCs/>
          <w:sz w:val="22"/>
        </w:rPr>
      </w:pPr>
    </w:p>
    <w:p w14:paraId="6132C473" w14:textId="7B278CBE" w:rsidR="00FE1F13" w:rsidRPr="0034514C" w:rsidRDefault="00FE1F13" w:rsidP="00FE1F1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5247408" w14:textId="6701F6E5" w:rsidR="00FE1F13" w:rsidRDefault="00FE1F13" w:rsidP="00FE1F13">
      <w:pPr>
        <w:jc w:val="center"/>
        <w:rPr>
          <w:rFonts w:ascii="Calibri" w:hAnsi="Calibri" w:cs="Calibri"/>
          <w:b/>
          <w:bCs/>
          <w:sz w:val="22"/>
          <w:szCs w:val="22"/>
        </w:rPr>
      </w:pPr>
      <w:r>
        <w:rPr>
          <w:rFonts w:ascii="Calibri" w:hAnsi="Calibri" w:cs="Calibri"/>
          <w:b/>
          <w:bCs/>
          <w:sz w:val="22"/>
          <w:szCs w:val="22"/>
        </w:rPr>
        <w:t>Contratada</w:t>
      </w:r>
    </w:p>
    <w:p w14:paraId="5169AD98" w14:textId="0139BEA0" w:rsidR="00FE1F13" w:rsidRPr="00FE1F13" w:rsidRDefault="00FE1F13" w:rsidP="00FE1F13">
      <w:pPr>
        <w:jc w:val="center"/>
        <w:rPr>
          <w:rFonts w:ascii="Calibri" w:hAnsi="Calibri" w:cs="Calibri"/>
          <w:sz w:val="22"/>
        </w:rPr>
      </w:pPr>
      <w:proofErr w:type="spellStart"/>
      <w:r>
        <w:rPr>
          <w:rFonts w:ascii="Calibri" w:hAnsi="Calibri" w:cs="Calibri"/>
          <w:sz w:val="22"/>
        </w:rPr>
        <w:t>Dipar</w:t>
      </w:r>
      <w:proofErr w:type="spellEnd"/>
      <w:r>
        <w:rPr>
          <w:rFonts w:ascii="Calibri" w:hAnsi="Calibri" w:cs="Calibri"/>
          <w:sz w:val="22"/>
        </w:rPr>
        <w:t xml:space="preserve"> Distribuidora de Papéis e Revistas Ltda</w:t>
      </w:r>
    </w:p>
    <w:p w14:paraId="12844A86" w14:textId="77777777" w:rsidR="00FE1F13" w:rsidRPr="005711D8" w:rsidRDefault="00FE1F13" w:rsidP="00FE1F13">
      <w:pPr>
        <w:jc w:val="center"/>
        <w:rPr>
          <w:rFonts w:ascii="Calibri" w:hAnsi="Calibri" w:cs="Calibri"/>
          <w:sz w:val="22"/>
        </w:rPr>
      </w:pPr>
    </w:p>
    <w:p w14:paraId="782BB4A4" w14:textId="77777777" w:rsidR="00FE1F13" w:rsidRPr="0034514C" w:rsidRDefault="00FE1F13" w:rsidP="00FE1F1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FBE0019" w14:textId="1F52A4FE" w:rsidR="00FE1F13" w:rsidRDefault="00FE1F13" w:rsidP="00FE1F13">
      <w:pPr>
        <w:ind w:right="27"/>
        <w:jc w:val="center"/>
        <w:rPr>
          <w:rFonts w:ascii="Calibri" w:hAnsi="Calibri" w:cs="Calibri"/>
          <w:b/>
          <w:bCs/>
          <w:sz w:val="22"/>
          <w:szCs w:val="22"/>
        </w:rPr>
      </w:pPr>
      <w:r w:rsidRPr="00AE67EB">
        <w:rPr>
          <w:rFonts w:ascii="Calibri" w:hAnsi="Calibri" w:cs="Calibri"/>
          <w:b/>
          <w:bCs/>
          <w:sz w:val="22"/>
          <w:szCs w:val="22"/>
        </w:rPr>
        <w:t>Contratada</w:t>
      </w:r>
    </w:p>
    <w:p w14:paraId="409065D6" w14:textId="272EF039" w:rsidR="00FE1F13" w:rsidRPr="00FE1F13" w:rsidRDefault="00FE1F13" w:rsidP="00FE1F13">
      <w:pPr>
        <w:ind w:right="27"/>
        <w:jc w:val="center"/>
        <w:rPr>
          <w:rFonts w:ascii="Calibri" w:hAnsi="Calibri" w:cs="Calibri"/>
          <w:bCs/>
          <w:sz w:val="22"/>
          <w:szCs w:val="22"/>
        </w:rPr>
      </w:pPr>
      <w:proofErr w:type="spellStart"/>
      <w:r>
        <w:rPr>
          <w:rFonts w:ascii="Calibri" w:hAnsi="Calibri" w:cs="Calibri"/>
          <w:bCs/>
          <w:sz w:val="22"/>
          <w:szCs w:val="22"/>
        </w:rPr>
        <w:t>Elf</w:t>
      </w:r>
      <w:proofErr w:type="spellEnd"/>
      <w:r>
        <w:rPr>
          <w:rFonts w:ascii="Calibri" w:hAnsi="Calibri" w:cs="Calibri"/>
          <w:bCs/>
          <w:sz w:val="22"/>
          <w:szCs w:val="22"/>
        </w:rPr>
        <w:t xml:space="preserve"> Suprimentos para Escritório</w:t>
      </w:r>
    </w:p>
    <w:p w14:paraId="7716971F" w14:textId="77777777" w:rsidR="00FE1F13" w:rsidRPr="005711D8" w:rsidRDefault="00FE1F13" w:rsidP="00FE1F13">
      <w:pPr>
        <w:ind w:right="27"/>
        <w:jc w:val="center"/>
        <w:rPr>
          <w:rFonts w:ascii="Calibri" w:hAnsi="Calibri" w:cs="Calibri"/>
          <w:sz w:val="22"/>
          <w:szCs w:val="22"/>
        </w:rPr>
      </w:pPr>
    </w:p>
    <w:p w14:paraId="38B06A83" w14:textId="77777777" w:rsidR="00FE1F13" w:rsidRDefault="00FE1F13" w:rsidP="00FE1F13">
      <w:pPr>
        <w:ind w:right="27"/>
        <w:jc w:val="center"/>
        <w:rPr>
          <w:rFonts w:ascii="Calibri" w:hAnsi="Calibri" w:cs="Calibri"/>
          <w:i/>
          <w:iCs/>
          <w:sz w:val="22"/>
        </w:rPr>
      </w:pPr>
    </w:p>
    <w:p w14:paraId="1C78D316" w14:textId="77777777" w:rsidR="00FE1F13" w:rsidRPr="0034514C" w:rsidRDefault="00FE1F13" w:rsidP="00FE1F1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246BE4B" w14:textId="711CCC08" w:rsidR="00FE1F13" w:rsidRDefault="00FE1F13" w:rsidP="00FE1F13">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78CC44B1" w14:textId="7F8F9034" w:rsidR="00FE1F13" w:rsidRPr="00FE1F13" w:rsidRDefault="00FE1F13" w:rsidP="00FE1F13">
      <w:pPr>
        <w:ind w:right="27"/>
        <w:jc w:val="center"/>
        <w:rPr>
          <w:rFonts w:ascii="Calibri" w:hAnsi="Calibri" w:cs="Calibri"/>
          <w:bCs/>
          <w:sz w:val="22"/>
          <w:szCs w:val="22"/>
        </w:rPr>
      </w:pPr>
      <w:proofErr w:type="spellStart"/>
      <w:r>
        <w:rPr>
          <w:rFonts w:ascii="Calibri" w:hAnsi="Calibri" w:cs="Calibri"/>
          <w:bCs/>
          <w:sz w:val="22"/>
          <w:szCs w:val="22"/>
        </w:rPr>
        <w:t>Infotriz</w:t>
      </w:r>
      <w:proofErr w:type="spellEnd"/>
      <w:r>
        <w:rPr>
          <w:rFonts w:ascii="Calibri" w:hAnsi="Calibri" w:cs="Calibri"/>
          <w:bCs/>
          <w:sz w:val="22"/>
          <w:szCs w:val="22"/>
        </w:rPr>
        <w:t xml:space="preserve"> Comercial </w:t>
      </w:r>
      <w:proofErr w:type="spellStart"/>
      <w:r>
        <w:rPr>
          <w:rFonts w:ascii="Calibri" w:hAnsi="Calibri" w:cs="Calibri"/>
          <w:bCs/>
          <w:sz w:val="22"/>
          <w:szCs w:val="22"/>
        </w:rPr>
        <w:t>Eireli</w:t>
      </w:r>
      <w:proofErr w:type="spellEnd"/>
    </w:p>
    <w:p w14:paraId="165FB7D9" w14:textId="77777777" w:rsidR="00FE1F13" w:rsidRPr="00AE67EB" w:rsidRDefault="00FE1F13" w:rsidP="00FE1F13">
      <w:pPr>
        <w:ind w:right="27"/>
        <w:jc w:val="center"/>
        <w:rPr>
          <w:rFonts w:ascii="Calibri" w:hAnsi="Calibri" w:cs="Calibri"/>
          <w:b/>
          <w:bCs/>
          <w:sz w:val="22"/>
          <w:szCs w:val="22"/>
        </w:rPr>
      </w:pPr>
    </w:p>
    <w:p w14:paraId="15AE9F62" w14:textId="77777777" w:rsidR="00FE1F13" w:rsidRDefault="00FE1F13" w:rsidP="00642651">
      <w:pPr>
        <w:rPr>
          <w:rFonts w:ascii="Calibri" w:hAnsi="Calibri" w:cs="Calibri"/>
          <w:sz w:val="22"/>
        </w:rPr>
        <w:sectPr w:rsidR="00FE1F13" w:rsidSect="00FE1F13">
          <w:type w:val="continuous"/>
          <w:pgSz w:w="11907" w:h="16840" w:code="9"/>
          <w:pgMar w:top="851" w:right="708" w:bottom="794" w:left="1134" w:header="567" w:footer="567" w:gutter="0"/>
          <w:cols w:num="3" w:space="720"/>
        </w:sectPr>
      </w:pPr>
    </w:p>
    <w:p w14:paraId="500D0583" w14:textId="661BEA97" w:rsidR="00F04A4C" w:rsidRDefault="00F04A4C" w:rsidP="00FE1F13">
      <w:pPr>
        <w:jc w:val="center"/>
        <w:rPr>
          <w:rFonts w:ascii="Calibri" w:hAnsi="Calibri" w:cs="Calibri"/>
          <w:sz w:val="22"/>
        </w:rPr>
      </w:pPr>
    </w:p>
    <w:p w14:paraId="56ED41AE" w14:textId="77777777" w:rsidR="00732BD0" w:rsidRDefault="00732BD0" w:rsidP="00FE1F13">
      <w:pPr>
        <w:ind w:right="27"/>
        <w:jc w:val="center"/>
        <w:rPr>
          <w:rFonts w:ascii="Calibri" w:hAnsi="Calibri" w:cs="Calibri"/>
          <w:i/>
          <w:iCs/>
          <w:sz w:val="22"/>
        </w:rPr>
        <w:sectPr w:rsidR="00732BD0" w:rsidSect="00FE1F13">
          <w:type w:val="continuous"/>
          <w:pgSz w:w="11907" w:h="16840" w:code="9"/>
          <w:pgMar w:top="851" w:right="708" w:bottom="794" w:left="1134" w:header="567" w:footer="567" w:gutter="0"/>
          <w:cols w:num="3" w:space="720"/>
        </w:sectPr>
      </w:pPr>
    </w:p>
    <w:p w14:paraId="1B04111F" w14:textId="2753DA5F" w:rsidR="00FE1F13" w:rsidRPr="0034514C" w:rsidRDefault="00FE1F13" w:rsidP="00FE1F13">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52F7DA6" w14:textId="77777777" w:rsidR="00732BD0" w:rsidRDefault="00FE1F13" w:rsidP="00732BD0">
      <w:pPr>
        <w:ind w:right="27"/>
        <w:jc w:val="center"/>
        <w:rPr>
          <w:rFonts w:ascii="Calibri" w:hAnsi="Calibri" w:cs="Calibri"/>
          <w:b/>
          <w:bCs/>
          <w:sz w:val="22"/>
          <w:szCs w:val="22"/>
        </w:rPr>
      </w:pPr>
      <w:r w:rsidRPr="00AE67EB">
        <w:rPr>
          <w:rFonts w:ascii="Calibri" w:hAnsi="Calibri" w:cs="Calibri"/>
          <w:b/>
          <w:bCs/>
          <w:sz w:val="22"/>
          <w:szCs w:val="22"/>
        </w:rPr>
        <w:t>Contratada</w:t>
      </w:r>
    </w:p>
    <w:p w14:paraId="5A37BCD3" w14:textId="1A590C09" w:rsidR="00732BD0" w:rsidRPr="00732BD0" w:rsidRDefault="00FE1F13" w:rsidP="00732BD0">
      <w:pPr>
        <w:ind w:right="27"/>
        <w:jc w:val="center"/>
        <w:rPr>
          <w:rFonts w:ascii="Calibri" w:hAnsi="Calibri" w:cs="Calibri"/>
          <w:b/>
          <w:bCs/>
          <w:sz w:val="22"/>
          <w:szCs w:val="22"/>
        </w:rPr>
      </w:pPr>
      <w:r>
        <w:rPr>
          <w:rFonts w:ascii="Calibri" w:hAnsi="Calibri" w:cs="Calibri"/>
          <w:bCs/>
          <w:sz w:val="22"/>
          <w:szCs w:val="22"/>
        </w:rPr>
        <w:t>RBM Distribuidora e Comércio Ltda</w:t>
      </w:r>
      <w:r w:rsidR="00BE1FCC">
        <w:rPr>
          <w:rFonts w:ascii="Calibri" w:hAnsi="Calibri" w:cs="Calibri"/>
          <w:bCs/>
          <w:sz w:val="22"/>
          <w:szCs w:val="22"/>
        </w:rPr>
        <w:t xml:space="preserve"> </w:t>
      </w:r>
    </w:p>
    <w:p w14:paraId="485CD3E3" w14:textId="2FE47036" w:rsidR="00BE1FCC" w:rsidRPr="0034514C" w:rsidRDefault="00BE1FCC" w:rsidP="00BE1FC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776BA93" w14:textId="1F7FA24C" w:rsidR="00732BD0" w:rsidRDefault="00BE1FCC" w:rsidP="00BE1FCC">
      <w:pPr>
        <w:ind w:right="27"/>
        <w:jc w:val="center"/>
        <w:rPr>
          <w:rFonts w:ascii="Calibri" w:hAnsi="Calibri" w:cs="Calibri"/>
          <w:b/>
          <w:bCs/>
          <w:sz w:val="22"/>
          <w:szCs w:val="22"/>
        </w:rPr>
      </w:pPr>
      <w:r w:rsidRPr="00AE67EB">
        <w:rPr>
          <w:rFonts w:ascii="Calibri" w:hAnsi="Calibri" w:cs="Calibri"/>
          <w:b/>
          <w:bCs/>
          <w:sz w:val="22"/>
          <w:szCs w:val="22"/>
        </w:rPr>
        <w:t>Contratada</w:t>
      </w:r>
    </w:p>
    <w:p w14:paraId="7E820443" w14:textId="5EDC2F0C" w:rsidR="00732BD0" w:rsidRPr="00732BD0" w:rsidRDefault="00732BD0" w:rsidP="00BE1FCC">
      <w:pPr>
        <w:ind w:right="27"/>
        <w:jc w:val="center"/>
        <w:rPr>
          <w:rFonts w:ascii="Calibri" w:hAnsi="Calibri" w:cs="Calibri"/>
          <w:bCs/>
          <w:sz w:val="22"/>
          <w:szCs w:val="22"/>
        </w:rPr>
      </w:pPr>
      <w:r>
        <w:rPr>
          <w:rFonts w:ascii="Calibri" w:hAnsi="Calibri" w:cs="Calibri"/>
          <w:bCs/>
          <w:sz w:val="22"/>
          <w:szCs w:val="22"/>
        </w:rPr>
        <w:t>Kleber Machado &amp; Cia Ltda</w:t>
      </w:r>
    </w:p>
    <w:p w14:paraId="7F529DE0" w14:textId="77777777" w:rsidR="00732BD0" w:rsidRDefault="00732BD0" w:rsidP="00BE1FCC">
      <w:pPr>
        <w:ind w:right="27"/>
        <w:jc w:val="center"/>
        <w:rPr>
          <w:rFonts w:ascii="Calibri" w:hAnsi="Calibri" w:cs="Calibri"/>
          <w:b/>
          <w:bCs/>
          <w:sz w:val="22"/>
          <w:szCs w:val="22"/>
        </w:rPr>
      </w:pPr>
    </w:p>
    <w:p w14:paraId="51D69379" w14:textId="77777777" w:rsidR="00732BD0" w:rsidRDefault="00732BD0" w:rsidP="00BE1FCC">
      <w:pPr>
        <w:ind w:right="27"/>
        <w:jc w:val="center"/>
        <w:rPr>
          <w:rFonts w:ascii="Calibri" w:hAnsi="Calibri" w:cs="Calibri"/>
          <w:b/>
          <w:bCs/>
          <w:sz w:val="22"/>
          <w:szCs w:val="22"/>
        </w:rPr>
      </w:pPr>
    </w:p>
    <w:p w14:paraId="2B37FD45" w14:textId="77777777" w:rsidR="00732BD0" w:rsidRDefault="00732BD0" w:rsidP="00BE1FCC">
      <w:pPr>
        <w:ind w:right="27"/>
        <w:jc w:val="center"/>
        <w:rPr>
          <w:rFonts w:ascii="Calibri" w:hAnsi="Calibri" w:cs="Calibri"/>
          <w:bCs/>
          <w:sz w:val="22"/>
          <w:szCs w:val="22"/>
        </w:rPr>
        <w:sectPr w:rsidR="00732BD0" w:rsidSect="00732BD0">
          <w:type w:val="continuous"/>
          <w:pgSz w:w="11907" w:h="16840" w:code="9"/>
          <w:pgMar w:top="851" w:right="708" w:bottom="794" w:left="1134" w:header="567" w:footer="567" w:gutter="0"/>
          <w:cols w:num="3" w:space="720"/>
        </w:sectPr>
      </w:pPr>
    </w:p>
    <w:p w14:paraId="19E67948" w14:textId="66FDA1E0" w:rsidR="00BE1FCC" w:rsidRPr="00FE1F13" w:rsidRDefault="00BE1FCC" w:rsidP="00BE1FCC">
      <w:pPr>
        <w:ind w:right="27"/>
        <w:jc w:val="center"/>
        <w:rPr>
          <w:rFonts w:ascii="Calibri" w:hAnsi="Calibri" w:cs="Calibri"/>
          <w:bCs/>
          <w:sz w:val="22"/>
          <w:szCs w:val="22"/>
        </w:rPr>
      </w:pPr>
    </w:p>
    <w:p w14:paraId="30177690" w14:textId="77777777" w:rsidR="00FE1F13" w:rsidRPr="005711D8" w:rsidRDefault="00FE1F13" w:rsidP="00FE1F13">
      <w:pPr>
        <w:jc w:val="center"/>
        <w:rPr>
          <w:rFonts w:ascii="Calibri" w:hAnsi="Calibri" w:cs="Calibri"/>
          <w:sz w:val="22"/>
        </w:rPr>
      </w:pPr>
      <w:bookmarkStart w:id="0" w:name="_GoBack"/>
      <w:bookmarkEnd w:id="0"/>
    </w:p>
    <w:sectPr w:rsidR="00FE1F13" w:rsidRPr="005711D8" w:rsidSect="00FE1F13">
      <w:type w:val="continuous"/>
      <w:pgSz w:w="11907" w:h="16840" w:code="9"/>
      <w:pgMar w:top="851" w:right="708" w:bottom="794" w:left="1134" w:header="567" w:footer="567" w:gutter="0"/>
      <w:cols w:num="3"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DC27F9" w:rsidRDefault="00DC27F9">
      <w:r>
        <w:separator/>
      </w:r>
    </w:p>
  </w:endnote>
  <w:endnote w:type="continuationSeparator" w:id="0">
    <w:p w14:paraId="75E7FA73" w14:textId="77777777" w:rsidR="00DC27F9" w:rsidRDefault="00DC2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45D6B118" w:rsidR="00DC27F9" w:rsidRDefault="00DC27F9" w:rsidP="00352F71">
    <w:pPr>
      <w:pStyle w:val="Rodap"/>
      <w:tabs>
        <w:tab w:val="clear" w:pos="4419"/>
        <w:tab w:val="center" w:pos="0"/>
      </w:tabs>
      <w:rPr>
        <w:color w:val="0000FF"/>
        <w:sz w:val="14"/>
      </w:rPr>
    </w:pPr>
    <w:r w:rsidRPr="001F05F2">
      <w:rPr>
        <w:sz w:val="14"/>
      </w:rPr>
      <w:t xml:space="preserve">PE </w:t>
    </w:r>
    <w:r w:rsidR="001F05F2" w:rsidRPr="001F05F2">
      <w:rPr>
        <w:sz w:val="14"/>
      </w:rPr>
      <w:t>0678</w:t>
    </w:r>
    <w:r w:rsidRPr="001F05F2">
      <w:rPr>
        <w:sz w:val="14"/>
      </w:rPr>
      <w:t>/2022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19</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DC27F9" w:rsidRDefault="00DC27F9">
      <w:r>
        <w:separator/>
      </w:r>
    </w:p>
  </w:footnote>
  <w:footnote w:type="continuationSeparator" w:id="0">
    <w:p w14:paraId="76988453" w14:textId="77777777" w:rsidR="00DC27F9" w:rsidRDefault="00DC27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DC27F9" w:rsidRDefault="00DC27F9">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DC27F9" w:rsidRPr="006A59DF" w:rsidRDefault="00DC27F9">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D5C100D"/>
    <w:multiLevelType w:val="multilevel"/>
    <w:tmpl w:val="6D420054"/>
    <w:lvl w:ilvl="0">
      <w:start w:val="5"/>
      <w:numFmt w:val="decimal"/>
      <w:pStyle w:val="Nivel1"/>
      <w:lvlText w:val="%1."/>
      <w:lvlJc w:val="left"/>
      <w:pPr>
        <w:ind w:left="360" w:hanging="360"/>
      </w:pPr>
      <w:rPr>
        <w:rFonts w:hint="default"/>
        <w:b/>
        <w:color w:val="auto"/>
      </w:rPr>
    </w:lvl>
    <w:lvl w:ilvl="1">
      <w:start w:val="1"/>
      <w:numFmt w:val="decimal"/>
      <w:lvlText w:val="%1.%2."/>
      <w:lvlJc w:val="left"/>
      <w:pPr>
        <w:ind w:left="858" w:hanging="432"/>
      </w:pPr>
      <w:rPr>
        <w:rFonts w:hint="default"/>
        <w:b/>
        <w:i w:val="0"/>
        <w:strike w:val="0"/>
        <w:color w:val="auto"/>
      </w:rPr>
    </w:lvl>
    <w:lvl w:ilvl="2">
      <w:start w:val="1"/>
      <w:numFmt w:val="decimal"/>
      <w:lvlText w:val="%1.%2.%3."/>
      <w:lvlJc w:val="left"/>
      <w:pPr>
        <w:ind w:left="930" w:hanging="504"/>
      </w:pPr>
      <w:rPr>
        <w:rFonts w:hint="default"/>
        <w:b/>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8"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15:restartNumberingAfterBreak="0">
    <w:nsid w:val="39390726"/>
    <w:multiLevelType w:val="hybridMultilevel"/>
    <w:tmpl w:val="FE9ADCF0"/>
    <w:lvl w:ilvl="0" w:tplc="A790C44E">
      <w:start w:val="1"/>
      <w:numFmt w:val="decimal"/>
      <w:lvlText w:val="%1."/>
      <w:lvlJc w:val="left"/>
      <w:pPr>
        <w:ind w:left="1429"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A712415"/>
    <w:multiLevelType w:val="multilevel"/>
    <w:tmpl w:val="B2001684"/>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3" w15:restartNumberingAfterBreak="0">
    <w:nsid w:val="52FA04E4"/>
    <w:multiLevelType w:val="multilevel"/>
    <w:tmpl w:val="A04881BC"/>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3BE703F"/>
    <w:multiLevelType w:val="multilevel"/>
    <w:tmpl w:val="EE5251F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7"/>
  </w:num>
  <w:num w:numId="5">
    <w:abstractNumId w:val="18"/>
  </w:num>
  <w:num w:numId="6">
    <w:abstractNumId w:val="10"/>
  </w:num>
  <w:num w:numId="7">
    <w:abstractNumId w:val="5"/>
  </w:num>
  <w:num w:numId="8">
    <w:abstractNumId w:val="8"/>
  </w:num>
  <w:num w:numId="9">
    <w:abstractNumId w:val="15"/>
  </w:num>
  <w:num w:numId="10">
    <w:abstractNumId w:val="18"/>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2"/>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8"/>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6"/>
  </w:num>
  <w:num w:numId="33">
    <w:abstractNumId w:val="17"/>
  </w:num>
  <w:num w:numId="34">
    <w:abstractNumId w:val="13"/>
  </w:num>
  <w:num w:numId="35">
    <w:abstractNumId w:val="13"/>
    <w:lvlOverride w:ilvl="0">
      <w:lvl w:ilvl="0">
        <w:start w:val="1"/>
        <w:numFmt w:val="decimal"/>
        <w:lvlText w:val="%1."/>
        <w:lvlJc w:val="left"/>
        <w:pPr>
          <w:ind w:left="502" w:hanging="360"/>
        </w:pPr>
        <w:rPr>
          <w:rFonts w:hint="default"/>
        </w:rPr>
      </w:lvl>
    </w:lvlOverride>
    <w:lvlOverride w:ilvl="1">
      <w:lvl w:ilvl="1">
        <w:start w:val="1"/>
        <w:numFmt w:val="decimal"/>
        <w:lvlText w:val="%1.%2."/>
        <w:lvlJc w:val="left"/>
        <w:pPr>
          <w:ind w:left="454" w:hanging="454"/>
        </w:pPr>
        <w:rPr>
          <w:rFonts w:hint="default"/>
          <w:b/>
          <w:sz w:val="22"/>
          <w:szCs w:val="22"/>
        </w:rPr>
      </w:lvl>
    </w:lvlOverride>
    <w:lvlOverride w:ilvl="2">
      <w:lvl w:ilvl="2">
        <w:start w:val="1"/>
        <w:numFmt w:val="decimal"/>
        <w:lvlText w:val="%1.%2.%3."/>
        <w:lvlJc w:val="left"/>
        <w:pPr>
          <w:ind w:left="1497" w:hanging="504"/>
        </w:pPr>
        <w:rPr>
          <w:rFonts w:hint="default"/>
          <w:b w:val="0"/>
        </w:rPr>
      </w:lvl>
    </w:lvlOverride>
    <w:lvlOverride w:ilvl="3">
      <w:lvl w:ilvl="3">
        <w:start w:val="1"/>
        <w:numFmt w:val="decimal"/>
        <w:lvlText w:val="%1.%2.%3.%4."/>
        <w:lvlJc w:val="left"/>
        <w:pPr>
          <w:ind w:left="1728" w:hanging="648"/>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6"/>
  </w:num>
  <w:num w:numId="37">
    <w:abstractNumId w:val="9"/>
  </w:num>
  <w:num w:numId="38">
    <w:abstractNumId w:val="11"/>
  </w:num>
  <w:num w:numId="39">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54D"/>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0B83"/>
    <w:rsid w:val="00161AFA"/>
    <w:rsid w:val="00163AC5"/>
    <w:rsid w:val="00171672"/>
    <w:rsid w:val="001734D7"/>
    <w:rsid w:val="00175935"/>
    <w:rsid w:val="00175D8F"/>
    <w:rsid w:val="00175F45"/>
    <w:rsid w:val="00180B11"/>
    <w:rsid w:val="0018150F"/>
    <w:rsid w:val="001836ED"/>
    <w:rsid w:val="00184E06"/>
    <w:rsid w:val="00184E3F"/>
    <w:rsid w:val="0018605C"/>
    <w:rsid w:val="00187D25"/>
    <w:rsid w:val="00190530"/>
    <w:rsid w:val="00190CD7"/>
    <w:rsid w:val="00190D5F"/>
    <w:rsid w:val="001919F5"/>
    <w:rsid w:val="001967A3"/>
    <w:rsid w:val="0019681B"/>
    <w:rsid w:val="001A21FE"/>
    <w:rsid w:val="001A25ED"/>
    <w:rsid w:val="001A2712"/>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5F2"/>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4B7E"/>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23F"/>
    <w:rsid w:val="003D05BB"/>
    <w:rsid w:val="003D206B"/>
    <w:rsid w:val="003D250C"/>
    <w:rsid w:val="003D44AD"/>
    <w:rsid w:val="003D496C"/>
    <w:rsid w:val="003D5B07"/>
    <w:rsid w:val="003D7B7F"/>
    <w:rsid w:val="003E0F66"/>
    <w:rsid w:val="003E1BB2"/>
    <w:rsid w:val="003E2A7B"/>
    <w:rsid w:val="003E39FC"/>
    <w:rsid w:val="003E4446"/>
    <w:rsid w:val="003E695F"/>
    <w:rsid w:val="003E7845"/>
    <w:rsid w:val="003F0AD3"/>
    <w:rsid w:val="003F4934"/>
    <w:rsid w:val="003F7837"/>
    <w:rsid w:val="004010F6"/>
    <w:rsid w:val="00403197"/>
    <w:rsid w:val="00404B43"/>
    <w:rsid w:val="004071E5"/>
    <w:rsid w:val="00411316"/>
    <w:rsid w:val="00411ECF"/>
    <w:rsid w:val="00415026"/>
    <w:rsid w:val="00420AA3"/>
    <w:rsid w:val="00421139"/>
    <w:rsid w:val="00423006"/>
    <w:rsid w:val="00423FB4"/>
    <w:rsid w:val="00424A98"/>
    <w:rsid w:val="00425916"/>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775"/>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1EC5"/>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1635"/>
    <w:rsid w:val="00722894"/>
    <w:rsid w:val="00723B74"/>
    <w:rsid w:val="00732BD0"/>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5F10"/>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D05"/>
    <w:rsid w:val="0087071F"/>
    <w:rsid w:val="00872A31"/>
    <w:rsid w:val="008750C3"/>
    <w:rsid w:val="0088189B"/>
    <w:rsid w:val="0088476D"/>
    <w:rsid w:val="008902B0"/>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C4BE2"/>
    <w:rsid w:val="008D0667"/>
    <w:rsid w:val="008D0CF7"/>
    <w:rsid w:val="008D21C7"/>
    <w:rsid w:val="008D28D0"/>
    <w:rsid w:val="008D3DCC"/>
    <w:rsid w:val="008D4627"/>
    <w:rsid w:val="008D7C04"/>
    <w:rsid w:val="008E69F8"/>
    <w:rsid w:val="008E7DE6"/>
    <w:rsid w:val="008F2868"/>
    <w:rsid w:val="008F496A"/>
    <w:rsid w:val="00907ACE"/>
    <w:rsid w:val="00907E36"/>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66A"/>
    <w:rsid w:val="00BD2362"/>
    <w:rsid w:val="00BD2509"/>
    <w:rsid w:val="00BD2BA1"/>
    <w:rsid w:val="00BD4D7C"/>
    <w:rsid w:val="00BD5E03"/>
    <w:rsid w:val="00BD6081"/>
    <w:rsid w:val="00BD7AED"/>
    <w:rsid w:val="00BE04B9"/>
    <w:rsid w:val="00BE1F24"/>
    <w:rsid w:val="00BE1FCC"/>
    <w:rsid w:val="00BE35AA"/>
    <w:rsid w:val="00BE53C3"/>
    <w:rsid w:val="00BE6F8F"/>
    <w:rsid w:val="00BF0B40"/>
    <w:rsid w:val="00BF298F"/>
    <w:rsid w:val="00BF32DA"/>
    <w:rsid w:val="00C0055A"/>
    <w:rsid w:val="00C03743"/>
    <w:rsid w:val="00C103CC"/>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1A0E"/>
    <w:rsid w:val="00D01DC0"/>
    <w:rsid w:val="00D10154"/>
    <w:rsid w:val="00D11AE2"/>
    <w:rsid w:val="00D11E46"/>
    <w:rsid w:val="00D158A5"/>
    <w:rsid w:val="00D15D25"/>
    <w:rsid w:val="00D16E42"/>
    <w:rsid w:val="00D1718F"/>
    <w:rsid w:val="00D17526"/>
    <w:rsid w:val="00D207EF"/>
    <w:rsid w:val="00D20E6D"/>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B1BD4"/>
    <w:rsid w:val="00DB21ED"/>
    <w:rsid w:val="00DB5D35"/>
    <w:rsid w:val="00DB64CE"/>
    <w:rsid w:val="00DB6FA1"/>
    <w:rsid w:val="00DC20A1"/>
    <w:rsid w:val="00DC27F9"/>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654"/>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D7811"/>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C43"/>
    <w:rsid w:val="00F57F94"/>
    <w:rsid w:val="00F619C5"/>
    <w:rsid w:val="00F65FDE"/>
    <w:rsid w:val="00F66475"/>
    <w:rsid w:val="00F72F75"/>
    <w:rsid w:val="00F73230"/>
    <w:rsid w:val="00F743DA"/>
    <w:rsid w:val="00F7465C"/>
    <w:rsid w:val="00F803EB"/>
    <w:rsid w:val="00F81BF6"/>
    <w:rsid w:val="00F81FEE"/>
    <w:rsid w:val="00F82CB2"/>
    <w:rsid w:val="00F84584"/>
    <w:rsid w:val="00F84659"/>
    <w:rsid w:val="00F86064"/>
    <w:rsid w:val="00F9367F"/>
    <w:rsid w:val="00FA116B"/>
    <w:rsid w:val="00FA3412"/>
    <w:rsid w:val="00FA3844"/>
    <w:rsid w:val="00FA48CA"/>
    <w:rsid w:val="00FA751C"/>
    <w:rsid w:val="00FB060E"/>
    <w:rsid w:val="00FB09DB"/>
    <w:rsid w:val="00FB3B03"/>
    <w:rsid w:val="00FB3E7C"/>
    <w:rsid w:val="00FB4498"/>
    <w:rsid w:val="00FB4975"/>
    <w:rsid w:val="00FB4BD6"/>
    <w:rsid w:val="00FB54F0"/>
    <w:rsid w:val="00FB6B2F"/>
    <w:rsid w:val="00FC004B"/>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D78DF"/>
    <w:rsid w:val="00FE15D4"/>
    <w:rsid w:val="00FE1F13"/>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table" w:customStyle="1" w:styleId="TableNormal">
    <w:name w:val="Table Normal"/>
    <w:uiPriority w:val="2"/>
    <w:semiHidden/>
    <w:unhideWhenUsed/>
    <w:qFormat/>
    <w:rsid w:val="001F05F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Nivel1">
    <w:name w:val="Nivel1"/>
    <w:basedOn w:val="Ttulo1"/>
    <w:next w:val="Normal"/>
    <w:link w:val="Nivel1Char"/>
    <w:qFormat/>
    <w:rsid w:val="001F05F2"/>
    <w:pPr>
      <w:keepLines/>
      <w:numPr>
        <w:numId w:val="36"/>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480" w:after="120" w:line="276" w:lineRule="auto"/>
    </w:pPr>
    <w:rPr>
      <w:rFonts w:ascii="Arial" w:eastAsiaTheme="majorEastAsia" w:hAnsi="Arial" w:cs="Arial"/>
      <w:color w:val="000000"/>
    </w:rPr>
  </w:style>
  <w:style w:type="character" w:customStyle="1" w:styleId="Nivel1Char">
    <w:name w:val="Nivel1 Char"/>
    <w:basedOn w:val="Ttulo1Char"/>
    <w:link w:val="Nivel1"/>
    <w:rsid w:val="001F05F2"/>
    <w:rPr>
      <w:rFonts w:ascii="Arial" w:eastAsiaTheme="majorEastAsia" w:hAnsi="Arial" w:cs="Arial"/>
      <w:b/>
      <w:color w:val="000000"/>
      <w:sz w:val="24"/>
      <w:lang w:eastAsia="ar-SA"/>
    </w:rPr>
  </w:style>
  <w:style w:type="character" w:styleId="MenoPendente">
    <w:name w:val="Unresolved Mention"/>
    <w:basedOn w:val="Fontepargpadro"/>
    <w:uiPriority w:val="99"/>
    <w:semiHidden/>
    <w:unhideWhenUsed/>
    <w:rsid w:val="003D02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D4F39"/>
    <w:rsid w:val="004A279D"/>
    <w:rsid w:val="005F3E3E"/>
    <w:rsid w:val="006624E1"/>
    <w:rsid w:val="009A05A2"/>
    <w:rsid w:val="00B21ADA"/>
    <w:rsid w:val="00DE4C4A"/>
    <w:rsid w:val="00F220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F2201C"/>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 w:type="paragraph" w:customStyle="1" w:styleId="3C315839EA2E413FACBB4AFA877D90C1">
    <w:name w:val="3C315839EA2E413FACBB4AFA877D90C1"/>
    <w:rsid w:val="00F2201C"/>
  </w:style>
  <w:style w:type="paragraph" w:customStyle="1" w:styleId="C39FA6A13DA14D168FF224CEDBE838DD">
    <w:name w:val="C39FA6A13DA14D168FF224CEDBE838DD"/>
    <w:rsid w:val="00F2201C"/>
  </w:style>
  <w:style w:type="paragraph" w:customStyle="1" w:styleId="3320B8E51B0F4516B1B5F3F453EC47F6">
    <w:name w:val="3320B8E51B0F4516B1B5F3F453EC47F6"/>
    <w:rsid w:val="00F220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63CFA-FD81-41DB-AD2D-C496F8474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525</Words>
  <Characters>2839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3358</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PATRICIA MICHELS SANDRINI</cp:lastModifiedBy>
  <cp:revision>4</cp:revision>
  <cp:lastPrinted>2022-06-22T18:18:00Z</cp:lastPrinted>
  <dcterms:created xsi:type="dcterms:W3CDTF">2022-05-25T21:17:00Z</dcterms:created>
  <dcterms:modified xsi:type="dcterms:W3CDTF">2022-06-22T18:18:00Z</dcterms:modified>
</cp:coreProperties>
</file>